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393" w:rsidRDefault="00440393" w:rsidP="00440393">
      <w:pPr>
        <w:autoSpaceDE w:val="0"/>
        <w:spacing w:line="276" w:lineRule="auto"/>
        <w:jc w:val="center"/>
        <w:rPr>
          <w:rFonts w:eastAsia="TimesNewRomanPS-BoldMT"/>
          <w:b/>
        </w:rPr>
      </w:pPr>
      <w:r>
        <w:rPr>
          <w:rFonts w:eastAsia="TimesNewRomanPS-BoldMT"/>
          <w:b/>
        </w:rPr>
        <w:t>DEKLARACJA</w:t>
      </w:r>
      <w:r w:rsidRPr="004A57A6">
        <w:rPr>
          <w:rFonts w:eastAsia="TimesNewRomanPS-BoldMT"/>
          <w:b/>
        </w:rPr>
        <w:t xml:space="preserve"> </w:t>
      </w:r>
      <w:r w:rsidR="00873E53">
        <w:rPr>
          <w:rFonts w:eastAsia="TimesNewRomanPS-BoldMT"/>
          <w:b/>
        </w:rPr>
        <w:t>NR………./2020</w:t>
      </w:r>
      <w:r>
        <w:rPr>
          <w:rFonts w:eastAsia="TimesNewRomanPS-BoldMT"/>
          <w:b/>
        </w:rPr>
        <w:t>/2</w:t>
      </w:r>
      <w:r w:rsidR="00873E53">
        <w:rPr>
          <w:rFonts w:eastAsia="TimesNewRomanPS-BoldMT"/>
          <w:b/>
        </w:rPr>
        <w:t>1</w:t>
      </w:r>
    </w:p>
    <w:p w:rsidR="00440393" w:rsidRDefault="00440393" w:rsidP="00440393">
      <w:pPr>
        <w:autoSpaceDE w:val="0"/>
        <w:spacing w:line="276" w:lineRule="auto"/>
        <w:jc w:val="center"/>
        <w:rPr>
          <w:rFonts w:eastAsia="TimesNewRomanPS-BoldMT"/>
          <w:b/>
        </w:rPr>
      </w:pPr>
      <w:r w:rsidRPr="004A57A6">
        <w:rPr>
          <w:rFonts w:eastAsia="TimesNewRomanPS-BoldMT"/>
          <w:b/>
        </w:rPr>
        <w:t xml:space="preserve">o korzystanie z usług Przedszkola </w:t>
      </w:r>
      <w:r w:rsidR="007120C9">
        <w:rPr>
          <w:rFonts w:eastAsia="TimesNewRomanPS-BoldMT"/>
          <w:b/>
        </w:rPr>
        <w:t>Samorządowego nr 28</w:t>
      </w:r>
      <w:r w:rsidRPr="004A57A6">
        <w:rPr>
          <w:rFonts w:eastAsia="TimesNewRomanPS-BoldMT"/>
          <w:b/>
        </w:rPr>
        <w:t xml:space="preserve"> w </w:t>
      </w:r>
      <w:r>
        <w:rPr>
          <w:rFonts w:eastAsia="TimesNewRomanPS-BoldMT"/>
          <w:b/>
        </w:rPr>
        <w:t>Kielcach</w:t>
      </w:r>
    </w:p>
    <w:p w:rsidR="00440393" w:rsidRPr="004A57A6" w:rsidRDefault="00440393" w:rsidP="00440393">
      <w:pPr>
        <w:autoSpaceDE w:val="0"/>
        <w:spacing w:line="276" w:lineRule="auto"/>
        <w:jc w:val="center"/>
      </w:pPr>
    </w:p>
    <w:p w:rsidR="00440393" w:rsidRPr="00440393" w:rsidRDefault="002362B4" w:rsidP="00440393">
      <w:pPr>
        <w:autoSpaceDE w:val="0"/>
        <w:spacing w:line="276" w:lineRule="auto"/>
        <w:rPr>
          <w:rFonts w:eastAsia="TimesNewRomanPS-BoldMT"/>
        </w:rPr>
      </w:pPr>
      <w:r>
        <w:rPr>
          <w:rFonts w:eastAsia="TimesNewRomanPS-BoldMT"/>
        </w:rPr>
        <w:t>zawarta w dniu ………………2020</w:t>
      </w:r>
      <w:r w:rsidR="00440393" w:rsidRPr="00440393">
        <w:rPr>
          <w:rFonts w:eastAsia="TimesNewRomanPS-BoldMT"/>
        </w:rPr>
        <w:t xml:space="preserve"> r. pomiędzy:</w:t>
      </w:r>
    </w:p>
    <w:p w:rsidR="00440393" w:rsidRPr="00A15423" w:rsidRDefault="007120C9" w:rsidP="00440393">
      <w:pPr>
        <w:autoSpaceDE w:val="0"/>
        <w:spacing w:line="276" w:lineRule="auto"/>
        <w:jc w:val="both"/>
        <w:rPr>
          <w:rFonts w:eastAsia="TimesNewRomanPS-BoldMT"/>
        </w:rPr>
      </w:pPr>
      <w:r>
        <w:rPr>
          <w:rFonts w:eastAsia="TimesNewRomanPS-BoldMT"/>
          <w:b/>
        </w:rPr>
        <w:t>Przedszkolem Samorządowym nr 28</w:t>
      </w:r>
      <w:r w:rsidR="00440393" w:rsidRPr="00440393">
        <w:rPr>
          <w:rFonts w:eastAsia="TimesNewRomanPS-BoldMT"/>
          <w:b/>
        </w:rPr>
        <w:t xml:space="preserve"> w Kielcach</w:t>
      </w:r>
      <w:r w:rsidR="00440393">
        <w:rPr>
          <w:rFonts w:eastAsia="TimesNewRomanPS-BoldMT"/>
        </w:rPr>
        <w:t>,  zwanym</w:t>
      </w:r>
      <w:r w:rsidR="00440393" w:rsidRPr="00A15423">
        <w:rPr>
          <w:rFonts w:eastAsia="TimesNewRomanPS-BoldMT"/>
        </w:rPr>
        <w:t xml:space="preserve"> dalej „przedszkolem”, </w:t>
      </w:r>
      <w:r w:rsidR="00440393">
        <w:rPr>
          <w:rFonts w:eastAsia="TimesNewRomanPS-BoldMT"/>
        </w:rPr>
        <w:t>reprezentow</w:t>
      </w:r>
      <w:r>
        <w:rPr>
          <w:rFonts w:eastAsia="TimesNewRomanPS-BoldMT"/>
        </w:rPr>
        <w:t>anym przez dyrektora Agatę Barwinek</w:t>
      </w:r>
    </w:p>
    <w:p w:rsidR="00440393" w:rsidRDefault="00440393" w:rsidP="00440393">
      <w:pPr>
        <w:autoSpaceDE w:val="0"/>
        <w:spacing w:line="276" w:lineRule="auto"/>
        <w:jc w:val="both"/>
      </w:pPr>
      <w:r>
        <w:rPr>
          <w:rFonts w:eastAsia="TimesNewRomanPSMT"/>
        </w:rPr>
        <w:t>a</w:t>
      </w:r>
    </w:p>
    <w:p w:rsidR="00440393" w:rsidRPr="0040685D" w:rsidRDefault="00440393" w:rsidP="00440393">
      <w:pPr>
        <w:autoSpaceDE w:val="0"/>
        <w:spacing w:line="276" w:lineRule="auto"/>
        <w:rPr>
          <w:rFonts w:eastAsia="TimesNewRomanPSMT"/>
          <w:b/>
        </w:rPr>
      </w:pPr>
      <w:r w:rsidRPr="0040685D">
        <w:rPr>
          <w:rFonts w:eastAsia="TimesNewRomanPSMT"/>
          <w:b/>
        </w:rPr>
        <w:t>a Panią/Panem…………………………………………………………………………………..</w:t>
      </w:r>
    </w:p>
    <w:p w:rsidR="00440393" w:rsidRPr="0040685D" w:rsidRDefault="00440393" w:rsidP="00440393">
      <w:pPr>
        <w:autoSpaceDE w:val="0"/>
        <w:spacing w:line="276" w:lineRule="auto"/>
        <w:rPr>
          <w:rFonts w:eastAsia="TimesNewRomanPSMT"/>
          <w:b/>
        </w:rPr>
      </w:pPr>
    </w:p>
    <w:p w:rsidR="00440393" w:rsidRDefault="00440393" w:rsidP="00440393">
      <w:pPr>
        <w:autoSpaceDE w:val="0"/>
        <w:spacing w:line="360" w:lineRule="auto"/>
        <w:jc w:val="both"/>
        <w:rPr>
          <w:rFonts w:eastAsia="TimesNewRomanPSMT"/>
        </w:rPr>
      </w:pPr>
      <w:r w:rsidRPr="0040685D">
        <w:rPr>
          <w:rFonts w:eastAsia="TimesNewRomanPSMT"/>
        </w:rPr>
        <w:t xml:space="preserve">Zamieszkałą/ym w………………………, ul.………………………………….legitymującym </w:t>
      </w:r>
      <w:r>
        <w:rPr>
          <w:rFonts w:eastAsia="TimesNewRomanPSMT"/>
        </w:rPr>
        <w:t>się dowodem osobistym seria ………. n</w:t>
      </w:r>
      <w:r w:rsidRPr="0040685D">
        <w:rPr>
          <w:rFonts w:eastAsia="TimesNewRomanPSMT"/>
        </w:rPr>
        <w:t>r………………………….., zwanym dalej</w:t>
      </w:r>
      <w:r>
        <w:rPr>
          <w:rFonts w:eastAsia="TimesNewRomanPSMT"/>
        </w:rPr>
        <w:t xml:space="preserve"> </w:t>
      </w:r>
      <w:r w:rsidRPr="0040685D">
        <w:rPr>
          <w:rFonts w:eastAsia="TimesNewRomanPSMT"/>
        </w:rPr>
        <w:t>„rodzicem/opiekunem prawnym”.</w:t>
      </w:r>
    </w:p>
    <w:p w:rsidR="00440393" w:rsidRPr="004A57A6" w:rsidRDefault="00440393" w:rsidP="00440393">
      <w:pPr>
        <w:autoSpaceDE w:val="0"/>
        <w:spacing w:line="276" w:lineRule="auto"/>
        <w:rPr>
          <w:rFonts w:eastAsia="TimesNewRomanPS-BoldMT"/>
        </w:rPr>
      </w:pPr>
    </w:p>
    <w:p w:rsidR="00440393" w:rsidRPr="004A57A6" w:rsidRDefault="00440393" w:rsidP="00440393">
      <w:pPr>
        <w:autoSpaceDE w:val="0"/>
        <w:spacing w:line="276" w:lineRule="auto"/>
      </w:pPr>
      <w:r>
        <w:rPr>
          <w:rFonts w:eastAsia="TimesNewRomanPS-BoldMT"/>
          <w:b/>
          <w:bCs/>
        </w:rPr>
        <w:t>I.</w:t>
      </w:r>
    </w:p>
    <w:p w:rsidR="00440393" w:rsidRPr="004A57A6" w:rsidRDefault="00440393" w:rsidP="00440393">
      <w:pPr>
        <w:autoSpaceDE w:val="0"/>
        <w:spacing w:line="276" w:lineRule="auto"/>
        <w:jc w:val="center"/>
        <w:rPr>
          <w:rFonts w:eastAsia="TimesNewRomanPS-BoldMT"/>
          <w:b/>
          <w:bCs/>
        </w:rPr>
      </w:pPr>
    </w:p>
    <w:p w:rsidR="00440393" w:rsidRPr="004A57A6" w:rsidRDefault="00440393" w:rsidP="00440393">
      <w:pPr>
        <w:numPr>
          <w:ilvl w:val="0"/>
          <w:numId w:val="6"/>
        </w:numPr>
        <w:autoSpaceDE w:val="0"/>
        <w:spacing w:line="276" w:lineRule="auto"/>
        <w:jc w:val="both"/>
      </w:pPr>
      <w:r>
        <w:rPr>
          <w:rFonts w:eastAsia="TimesNewRomanPSMT"/>
        </w:rPr>
        <w:t>Deklaracja reguluje</w:t>
      </w:r>
      <w:r w:rsidRPr="004A57A6">
        <w:rPr>
          <w:rFonts w:eastAsia="TimesNewRomanPSMT"/>
        </w:rPr>
        <w:t xml:space="preserve"> udzielanie przez przedszkole bezpłatnych świadczeń w zakresie </w:t>
      </w:r>
      <w:r w:rsidRPr="004A57A6">
        <w:t xml:space="preserve">nauczania, wychowania i opieki w </w:t>
      </w:r>
      <w:r>
        <w:t>wymiarze 6 godzin dziennie</w:t>
      </w:r>
      <w:r w:rsidRPr="004A57A6">
        <w:t>, jak również świadczeń realizowanych w</w:t>
      </w:r>
      <w:r>
        <w:t> </w:t>
      </w:r>
      <w:r w:rsidRPr="004A57A6">
        <w:t xml:space="preserve">czasie wykraczającym poza czas świadczeń bezpłatnych. </w:t>
      </w:r>
    </w:p>
    <w:p w:rsidR="00440393" w:rsidRPr="004A57A6" w:rsidRDefault="00440393" w:rsidP="00440393">
      <w:pPr>
        <w:numPr>
          <w:ilvl w:val="0"/>
          <w:numId w:val="6"/>
        </w:numPr>
        <w:autoSpaceDE w:val="0"/>
        <w:spacing w:line="276" w:lineRule="auto"/>
        <w:jc w:val="both"/>
      </w:pPr>
      <w:r w:rsidRPr="004A57A6">
        <w:rPr>
          <w:rFonts w:eastAsia="TimesNewRomanPSMT"/>
        </w:rPr>
        <w:t xml:space="preserve">Czas, w którym przedszkole zapewnia bezpłatne nauczanie, wychowanie i opiekę, oraz wysokość odpłatności za świadczenia realizowane w czasie wykraczającym poza czas świadczeń bezpłatnych określa </w:t>
      </w:r>
      <w:r>
        <w:rPr>
          <w:rFonts w:eastAsia="TimesNewRomanPSMT"/>
        </w:rPr>
        <w:t>U</w:t>
      </w:r>
      <w:r w:rsidRPr="004A57A6">
        <w:rPr>
          <w:rFonts w:eastAsia="TimesNewRomanPSMT"/>
        </w:rPr>
        <w:t xml:space="preserve">chwała Rady </w:t>
      </w:r>
      <w:r>
        <w:rPr>
          <w:rFonts w:eastAsia="TimesNewRomanPSMT"/>
        </w:rPr>
        <w:t>Miasta Kielce</w:t>
      </w:r>
      <w:r w:rsidRPr="004A57A6">
        <w:rPr>
          <w:rFonts w:eastAsia="TimesNewRomanPSMT"/>
        </w:rPr>
        <w:t xml:space="preserve"> </w:t>
      </w:r>
      <w:r>
        <w:rPr>
          <w:rFonts w:eastAsia="TimesNewRomanPSMT"/>
        </w:rPr>
        <w:t>nr X/141/</w:t>
      </w:r>
      <w:r w:rsidR="00BD3726">
        <w:rPr>
          <w:rFonts w:eastAsia="TimesNewRomanPSMT"/>
        </w:rPr>
        <w:t>2019 z dnia 11 kwietnia 2019r w </w:t>
      </w:r>
      <w:r>
        <w:rPr>
          <w:rFonts w:eastAsia="TimesNewRomanPSMT"/>
        </w:rPr>
        <w:t>sprawie określenia bezpłatnego wymiaru nauczania, wychowania i opieki oraz wysokości opłat za korzystanie z wychowania przedszkola w przedszkola</w:t>
      </w:r>
      <w:r w:rsidR="00BD3726">
        <w:rPr>
          <w:rFonts w:eastAsia="TimesNewRomanPSMT"/>
        </w:rPr>
        <w:t>ch, oddziałach przedszkolnych w </w:t>
      </w:r>
      <w:r>
        <w:rPr>
          <w:rFonts w:eastAsia="TimesNewRomanPSMT"/>
        </w:rPr>
        <w:t>szkołach podstawowych oraz publicznych innych formach wychowania przedszkolnego, prowadzonych przez Miasto Kielce, w czasie przekraczającym ten wymiar.</w:t>
      </w:r>
    </w:p>
    <w:p w:rsidR="00440393" w:rsidRPr="004A57A6" w:rsidRDefault="00440393" w:rsidP="00440393">
      <w:pPr>
        <w:numPr>
          <w:ilvl w:val="0"/>
          <w:numId w:val="6"/>
        </w:numPr>
        <w:autoSpaceDE w:val="0"/>
        <w:spacing w:line="276" w:lineRule="auto"/>
        <w:jc w:val="both"/>
      </w:pPr>
      <w:r>
        <w:rPr>
          <w:rFonts w:eastAsia="TimesNewRomanPSMT"/>
        </w:rPr>
        <w:t xml:space="preserve">Deklaracja obowiązuje </w:t>
      </w:r>
      <w:r w:rsidRPr="004A57A6">
        <w:rPr>
          <w:rFonts w:eastAsia="TimesNewRomanPSMT"/>
        </w:rPr>
        <w:t xml:space="preserve">od dnia </w:t>
      </w:r>
      <w:r w:rsidR="007044E6">
        <w:rPr>
          <w:rFonts w:eastAsia="TimesNewRomanPSMT"/>
          <w:bCs/>
        </w:rPr>
        <w:t>01.09.2020</w:t>
      </w:r>
      <w:r>
        <w:rPr>
          <w:rFonts w:eastAsia="TimesNewRomanPSMT"/>
          <w:bCs/>
        </w:rPr>
        <w:t>r</w:t>
      </w:r>
      <w:r w:rsidRPr="004A57A6">
        <w:rPr>
          <w:rFonts w:eastAsia="TimesNewRomanPSMT"/>
          <w:bCs/>
        </w:rPr>
        <w:t xml:space="preserve"> </w:t>
      </w:r>
      <w:r w:rsidRPr="004A57A6">
        <w:rPr>
          <w:rFonts w:eastAsia="TimesNewRomanPSMT"/>
        </w:rPr>
        <w:t xml:space="preserve">do dnia </w:t>
      </w:r>
      <w:r w:rsidR="007044E6">
        <w:rPr>
          <w:rFonts w:eastAsia="TimesNewRomanPSMT"/>
          <w:bCs/>
        </w:rPr>
        <w:t>30.06.2021</w:t>
      </w:r>
      <w:r>
        <w:rPr>
          <w:rFonts w:eastAsia="TimesNewRomanPSMT"/>
          <w:bCs/>
        </w:rPr>
        <w:t>r.</w:t>
      </w:r>
    </w:p>
    <w:p w:rsidR="00440393" w:rsidRPr="004A57A6" w:rsidRDefault="00440393" w:rsidP="00440393">
      <w:pPr>
        <w:autoSpaceDE w:val="0"/>
        <w:spacing w:line="276" w:lineRule="auto"/>
        <w:rPr>
          <w:rFonts w:eastAsia="TimesNewRomanPS-BoldMT"/>
          <w:bCs/>
        </w:rPr>
      </w:pPr>
    </w:p>
    <w:p w:rsidR="00440393" w:rsidRDefault="00440393" w:rsidP="00EA6A75">
      <w:pPr>
        <w:autoSpaceDE w:val="0"/>
        <w:spacing w:line="276" w:lineRule="auto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t>II.</w:t>
      </w:r>
    </w:p>
    <w:p w:rsidR="00440393" w:rsidRPr="00652851" w:rsidRDefault="00440393" w:rsidP="00440393">
      <w:pPr>
        <w:widowControl/>
        <w:suppressAutoHyphens w:val="0"/>
        <w:ind w:left="720"/>
        <w:rPr>
          <w:rFonts w:eastAsia="Times New Roman"/>
          <w:kern w:val="0"/>
          <w:lang w:eastAsia="pl-PL"/>
        </w:rPr>
      </w:pPr>
    </w:p>
    <w:p w:rsidR="00BD3726" w:rsidRPr="00BD3726" w:rsidRDefault="00440393" w:rsidP="00BD3726">
      <w:pPr>
        <w:widowControl/>
        <w:numPr>
          <w:ilvl w:val="0"/>
          <w:numId w:val="7"/>
        </w:numPr>
        <w:tabs>
          <w:tab w:val="clear" w:pos="720"/>
        </w:tabs>
        <w:suppressAutoHyphens w:val="0"/>
        <w:spacing w:line="360" w:lineRule="auto"/>
        <w:ind w:left="284" w:hanging="284"/>
        <w:jc w:val="both"/>
        <w:rPr>
          <w:rFonts w:eastAsia="Times New Roman"/>
          <w:kern w:val="0"/>
          <w:lang w:eastAsia="pl-PL"/>
        </w:rPr>
      </w:pPr>
      <w:r>
        <w:rPr>
          <w:rFonts w:eastAsia="Times New Roman"/>
          <w:kern w:val="0"/>
          <w:lang w:eastAsia="pl-PL"/>
        </w:rPr>
        <w:t>Dla zapewnienia rzetelnej  organizacji pracy przedszkola Rodzic/O</w:t>
      </w:r>
      <w:r w:rsidRPr="00652851">
        <w:rPr>
          <w:rFonts w:eastAsia="Times New Roman"/>
          <w:kern w:val="0"/>
          <w:lang w:eastAsia="pl-PL"/>
        </w:rPr>
        <w:t>piekun prawn</w:t>
      </w:r>
      <w:r>
        <w:rPr>
          <w:rFonts w:eastAsia="Times New Roman"/>
          <w:kern w:val="0"/>
          <w:lang w:eastAsia="pl-PL"/>
        </w:rPr>
        <w:t>y informuje</w:t>
      </w:r>
      <w:r w:rsidRPr="00652851">
        <w:rPr>
          <w:rFonts w:eastAsia="Times New Roman"/>
          <w:kern w:val="0"/>
          <w:lang w:eastAsia="pl-PL"/>
        </w:rPr>
        <w:t xml:space="preserve">, </w:t>
      </w:r>
    </w:p>
    <w:p w:rsidR="00440393" w:rsidRDefault="00440393" w:rsidP="00BD3726">
      <w:pPr>
        <w:widowControl/>
        <w:suppressAutoHyphens w:val="0"/>
        <w:spacing w:line="360" w:lineRule="auto"/>
        <w:ind w:left="426" w:hanging="142"/>
        <w:jc w:val="both"/>
        <w:rPr>
          <w:rFonts w:eastAsia="Times New Roman"/>
          <w:kern w:val="0"/>
          <w:lang w:eastAsia="pl-PL"/>
        </w:rPr>
      </w:pPr>
      <w:r w:rsidRPr="00652851">
        <w:rPr>
          <w:rFonts w:eastAsia="Times New Roman"/>
          <w:kern w:val="0"/>
          <w:lang w:eastAsia="pl-PL"/>
        </w:rPr>
        <w:t>że jego dziecko</w:t>
      </w:r>
      <w:r>
        <w:rPr>
          <w:rFonts w:eastAsia="Times New Roman"/>
          <w:kern w:val="0"/>
          <w:lang w:eastAsia="pl-PL"/>
        </w:rPr>
        <w:t>………………………………………………</w:t>
      </w:r>
      <w:r w:rsidRPr="00652851">
        <w:rPr>
          <w:rFonts w:eastAsia="Times New Roman"/>
          <w:kern w:val="0"/>
          <w:lang w:eastAsia="pl-PL"/>
        </w:rPr>
        <w:t xml:space="preserve"> korzystać będzie z:</w:t>
      </w:r>
    </w:p>
    <w:p w:rsidR="00440393" w:rsidRPr="002E682A" w:rsidRDefault="00440393" w:rsidP="00BD3726">
      <w:pPr>
        <w:widowControl/>
        <w:suppressAutoHyphens w:val="0"/>
        <w:spacing w:line="360" w:lineRule="auto"/>
        <w:ind w:left="720"/>
        <w:jc w:val="both"/>
        <w:rPr>
          <w:rFonts w:eastAsia="Times New Roman"/>
          <w:b/>
          <w:kern w:val="0"/>
          <w:lang w:eastAsia="pl-PL"/>
        </w:rPr>
      </w:pPr>
      <w:r w:rsidRPr="002E682A">
        <w:rPr>
          <w:rFonts w:eastAsia="Times New Roman"/>
          <w:b/>
          <w:kern w:val="0"/>
          <w:lang w:eastAsia="pl-PL"/>
        </w:rPr>
        <w:t xml:space="preserve">                     </w:t>
      </w:r>
      <w:r w:rsidR="00BD3726">
        <w:rPr>
          <w:rFonts w:eastAsia="Times New Roman"/>
          <w:b/>
          <w:kern w:val="0"/>
          <w:lang w:eastAsia="pl-PL"/>
        </w:rPr>
        <w:t xml:space="preserve">                </w:t>
      </w:r>
      <w:r w:rsidRPr="002E682A">
        <w:rPr>
          <w:rFonts w:eastAsia="Times New Roman"/>
          <w:b/>
          <w:kern w:val="0"/>
          <w:lang w:eastAsia="pl-PL"/>
        </w:rPr>
        <w:t>(imię i nazwisko dziecka)</w:t>
      </w:r>
    </w:p>
    <w:p w:rsidR="00440393" w:rsidRPr="00652851" w:rsidRDefault="00440393" w:rsidP="00BD3726">
      <w:pPr>
        <w:widowControl/>
        <w:numPr>
          <w:ilvl w:val="0"/>
          <w:numId w:val="8"/>
        </w:numPr>
        <w:suppressAutoHyphens w:val="0"/>
        <w:spacing w:line="360" w:lineRule="auto"/>
        <w:ind w:left="709" w:hanging="425"/>
        <w:jc w:val="both"/>
        <w:rPr>
          <w:rFonts w:eastAsia="Times New Roman"/>
          <w:kern w:val="0"/>
          <w:lang w:eastAsia="pl-PL"/>
        </w:rPr>
      </w:pPr>
      <w:r w:rsidRPr="00652851">
        <w:rPr>
          <w:rFonts w:eastAsia="Times New Roman"/>
          <w:b/>
          <w:kern w:val="0"/>
          <w:lang w:eastAsia="pl-PL"/>
        </w:rPr>
        <w:t>usług przedszkola codziennie w godz. od……………</w:t>
      </w:r>
      <w:r>
        <w:rPr>
          <w:rFonts w:eastAsia="Times New Roman"/>
          <w:b/>
          <w:kern w:val="0"/>
          <w:lang w:eastAsia="pl-PL"/>
        </w:rPr>
        <w:t>…..</w:t>
      </w:r>
      <w:r w:rsidRPr="00652851">
        <w:rPr>
          <w:rFonts w:eastAsia="Times New Roman"/>
          <w:b/>
          <w:kern w:val="0"/>
          <w:lang w:eastAsia="pl-PL"/>
        </w:rPr>
        <w:t>do……………………;</w:t>
      </w:r>
    </w:p>
    <w:p w:rsidR="00440393" w:rsidRDefault="00440393" w:rsidP="00BD3726">
      <w:pPr>
        <w:widowControl/>
        <w:suppressAutoHyphens w:val="0"/>
        <w:spacing w:line="360" w:lineRule="auto"/>
        <w:ind w:left="284"/>
        <w:jc w:val="both"/>
        <w:rPr>
          <w:rFonts w:eastAsia="Times New Roman"/>
          <w:kern w:val="0"/>
          <w:lang w:eastAsia="pl-PL"/>
        </w:rPr>
      </w:pPr>
      <w:r w:rsidRPr="00652851">
        <w:rPr>
          <w:rFonts w:eastAsia="Times New Roman"/>
          <w:kern w:val="0"/>
          <w:lang w:eastAsia="pl-PL"/>
        </w:rPr>
        <w:t>2)</w:t>
      </w:r>
      <w:r w:rsidR="00BD3726">
        <w:rPr>
          <w:rFonts w:eastAsia="Times New Roman"/>
          <w:kern w:val="0"/>
          <w:lang w:eastAsia="pl-PL"/>
        </w:rPr>
        <w:t xml:space="preserve">  </w:t>
      </w:r>
      <w:r w:rsidRPr="00652851">
        <w:rPr>
          <w:rFonts w:eastAsia="Times New Roman"/>
          <w:kern w:val="0"/>
          <w:lang w:eastAsia="pl-PL"/>
        </w:rPr>
        <w:t xml:space="preserve"> </w:t>
      </w:r>
      <w:r w:rsidRPr="00652851">
        <w:rPr>
          <w:rFonts w:eastAsia="Times New Roman"/>
          <w:b/>
          <w:kern w:val="0"/>
          <w:lang w:eastAsia="pl-PL"/>
        </w:rPr>
        <w:t>wyżywienia w ilości</w:t>
      </w:r>
      <w:r w:rsidRPr="00652851">
        <w:rPr>
          <w:rFonts w:eastAsia="Times New Roman"/>
          <w:kern w:val="0"/>
          <w:lang w:eastAsia="pl-PL"/>
        </w:rPr>
        <w:t xml:space="preserve">…………..posiłków dziennie obejmujących: </w:t>
      </w:r>
    </w:p>
    <w:p w:rsidR="00440393" w:rsidRPr="00652851" w:rsidRDefault="00440393" w:rsidP="00BD3726">
      <w:pPr>
        <w:widowControl/>
        <w:suppressAutoHyphens w:val="0"/>
        <w:spacing w:line="360" w:lineRule="auto"/>
        <w:jc w:val="both"/>
        <w:rPr>
          <w:rFonts w:eastAsia="Times New Roman"/>
          <w:i/>
          <w:kern w:val="0"/>
          <w:lang w:eastAsia="pl-PL"/>
        </w:rPr>
      </w:pPr>
      <w:r>
        <w:rPr>
          <w:rFonts w:eastAsia="Times New Roman"/>
          <w:kern w:val="0"/>
          <w:lang w:eastAsia="pl-PL"/>
        </w:rPr>
        <w:t xml:space="preserve">                        1. </w:t>
      </w:r>
      <w:r w:rsidRPr="00652851">
        <w:rPr>
          <w:rFonts w:eastAsia="Times New Roman"/>
          <w:kern w:val="0"/>
          <w:lang w:eastAsia="pl-PL"/>
        </w:rPr>
        <w:t>śniadanie</w:t>
      </w:r>
      <w:r>
        <w:rPr>
          <w:rFonts w:eastAsia="Times New Roman"/>
          <w:kern w:val="0"/>
          <w:lang w:eastAsia="pl-PL"/>
        </w:rPr>
        <w:t xml:space="preserve">  2. </w:t>
      </w:r>
      <w:r w:rsidRPr="00652851">
        <w:rPr>
          <w:rFonts w:eastAsia="Times New Roman"/>
          <w:kern w:val="0"/>
          <w:lang w:eastAsia="pl-PL"/>
        </w:rPr>
        <w:t xml:space="preserve">obiad </w:t>
      </w:r>
      <w:r>
        <w:rPr>
          <w:rFonts w:eastAsia="Times New Roman"/>
          <w:kern w:val="0"/>
          <w:lang w:eastAsia="pl-PL"/>
        </w:rPr>
        <w:t xml:space="preserve"> 3.</w:t>
      </w:r>
      <w:r w:rsidRPr="00652851">
        <w:rPr>
          <w:rFonts w:eastAsia="Times New Roman"/>
          <w:kern w:val="0"/>
          <w:lang w:eastAsia="pl-PL"/>
        </w:rPr>
        <w:t xml:space="preserve">podwieczorek </w:t>
      </w:r>
      <w:r>
        <w:rPr>
          <w:rFonts w:eastAsia="Times New Roman"/>
          <w:kern w:val="0"/>
          <w:lang w:eastAsia="pl-PL"/>
        </w:rPr>
        <w:t xml:space="preserve">   </w:t>
      </w:r>
      <w:r w:rsidRPr="00652851">
        <w:rPr>
          <w:rFonts w:eastAsia="Times New Roman"/>
          <w:i/>
          <w:kern w:val="0"/>
          <w:lang w:eastAsia="pl-PL"/>
        </w:rPr>
        <w:t>(niepotrzebne skreślić).</w:t>
      </w:r>
    </w:p>
    <w:p w:rsidR="00440393" w:rsidRPr="004A57A6" w:rsidRDefault="00440393" w:rsidP="00440393">
      <w:pPr>
        <w:autoSpaceDE w:val="0"/>
        <w:spacing w:line="276" w:lineRule="auto"/>
        <w:jc w:val="center"/>
      </w:pPr>
    </w:p>
    <w:p w:rsidR="00440393" w:rsidRPr="004A57A6" w:rsidRDefault="00440393" w:rsidP="00440393">
      <w:pPr>
        <w:autoSpaceDE w:val="0"/>
        <w:spacing w:line="276" w:lineRule="auto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t>III.</w:t>
      </w:r>
    </w:p>
    <w:p w:rsidR="00440393" w:rsidRPr="004A57A6" w:rsidRDefault="00440393" w:rsidP="00440393">
      <w:pPr>
        <w:numPr>
          <w:ilvl w:val="0"/>
          <w:numId w:val="2"/>
        </w:numPr>
        <w:autoSpaceDE w:val="0"/>
        <w:spacing w:line="276" w:lineRule="auto"/>
      </w:pPr>
      <w:r w:rsidRPr="004A57A6">
        <w:rPr>
          <w:rFonts w:eastAsia="TimesNewRomanPSMT"/>
        </w:rPr>
        <w:t>Przedszkole zapewnia:</w:t>
      </w:r>
    </w:p>
    <w:p w:rsidR="00440393" w:rsidRPr="004A57A6" w:rsidRDefault="00440393" w:rsidP="00440393">
      <w:pPr>
        <w:autoSpaceDE w:val="0"/>
        <w:spacing w:line="276" w:lineRule="auto"/>
        <w:ind w:left="360"/>
        <w:rPr>
          <w:rFonts w:eastAsia="TimesNewRomanPSMT"/>
        </w:rPr>
      </w:pPr>
    </w:p>
    <w:p w:rsidR="00440393" w:rsidRPr="004A57A6" w:rsidRDefault="00440393" w:rsidP="00440393">
      <w:pPr>
        <w:numPr>
          <w:ilvl w:val="0"/>
          <w:numId w:val="3"/>
        </w:numPr>
        <w:autoSpaceDE w:val="0"/>
        <w:spacing w:line="276" w:lineRule="auto"/>
        <w:jc w:val="both"/>
      </w:pPr>
      <w:r w:rsidRPr="004A57A6">
        <w:rPr>
          <w:rFonts w:eastAsia="TimesNewRomanPSMT"/>
        </w:rPr>
        <w:t>realizację podstawy programowej określonej w odrębnych przepisach,</w:t>
      </w:r>
    </w:p>
    <w:p w:rsidR="00440393" w:rsidRPr="004A57A6" w:rsidRDefault="00440393" w:rsidP="00440393">
      <w:pPr>
        <w:numPr>
          <w:ilvl w:val="0"/>
          <w:numId w:val="3"/>
        </w:numPr>
        <w:autoSpaceDE w:val="0"/>
        <w:spacing w:line="276" w:lineRule="auto"/>
        <w:jc w:val="both"/>
      </w:pPr>
      <w:r w:rsidRPr="004A57A6">
        <w:rPr>
          <w:rFonts w:eastAsia="TimesNewRomanPSMT"/>
        </w:rPr>
        <w:t xml:space="preserve">bezpłatne nauczanie, wychowanie i opiekę w </w:t>
      </w:r>
      <w:r>
        <w:rPr>
          <w:rFonts w:eastAsia="TimesNewRomanPSMT"/>
        </w:rPr>
        <w:t>wymiarze</w:t>
      </w:r>
      <w:r w:rsidRPr="004A57A6">
        <w:rPr>
          <w:rFonts w:eastAsia="TimesNewRomanPSMT"/>
        </w:rPr>
        <w:t xml:space="preserve"> ustalonym przez organ prowadzący,</w:t>
      </w:r>
    </w:p>
    <w:p w:rsidR="00440393" w:rsidRPr="004A57A6" w:rsidRDefault="00440393" w:rsidP="00440393">
      <w:pPr>
        <w:numPr>
          <w:ilvl w:val="0"/>
          <w:numId w:val="3"/>
        </w:numPr>
        <w:autoSpaceDE w:val="0"/>
        <w:spacing w:line="276" w:lineRule="auto"/>
        <w:jc w:val="both"/>
      </w:pPr>
      <w:r w:rsidRPr="004A57A6">
        <w:rPr>
          <w:rFonts w:eastAsia="TimesNewRomanPSMT"/>
        </w:rPr>
        <w:t>warunki do harmonijnego i wszechstronnego rozwoju,</w:t>
      </w:r>
    </w:p>
    <w:p w:rsidR="00440393" w:rsidRPr="004A57A6" w:rsidRDefault="00440393" w:rsidP="00440393">
      <w:pPr>
        <w:numPr>
          <w:ilvl w:val="0"/>
          <w:numId w:val="3"/>
        </w:numPr>
        <w:autoSpaceDE w:val="0"/>
        <w:spacing w:line="276" w:lineRule="auto"/>
        <w:jc w:val="both"/>
      </w:pPr>
      <w:r w:rsidRPr="004A57A6">
        <w:rPr>
          <w:rFonts w:eastAsia="TimesNewRomanPSMT"/>
        </w:rPr>
        <w:t>bezpieczeństwo w czasie przebywania dziecka na terenie przedszkola.</w:t>
      </w:r>
    </w:p>
    <w:p w:rsidR="00440393" w:rsidRPr="004A57A6" w:rsidRDefault="00440393" w:rsidP="00440393">
      <w:pPr>
        <w:autoSpaceDE w:val="0"/>
        <w:spacing w:line="276" w:lineRule="auto"/>
        <w:ind w:left="360"/>
        <w:jc w:val="both"/>
        <w:rPr>
          <w:rFonts w:eastAsia="TimesNewRomanPSMT"/>
        </w:rPr>
      </w:pPr>
    </w:p>
    <w:p w:rsidR="00440393" w:rsidRPr="002E682A" w:rsidRDefault="00440393" w:rsidP="00440393">
      <w:pPr>
        <w:numPr>
          <w:ilvl w:val="0"/>
          <w:numId w:val="2"/>
        </w:numPr>
        <w:autoSpaceDE w:val="0"/>
        <w:spacing w:line="276" w:lineRule="auto"/>
        <w:jc w:val="both"/>
      </w:pPr>
      <w:r w:rsidRPr="004A57A6">
        <w:rPr>
          <w:rFonts w:eastAsia="TimesNewRomanPSMT"/>
        </w:rPr>
        <w:t>Przedszkole umożliwia odpłatne korzystanie ze świadczeń udzielanych w czasie przekraczającym godziny bezpłatnego pobytu dziecka w przedszkolu.</w:t>
      </w:r>
    </w:p>
    <w:p w:rsidR="00440393" w:rsidRPr="002E682A" w:rsidRDefault="00440393" w:rsidP="00440393">
      <w:pPr>
        <w:numPr>
          <w:ilvl w:val="0"/>
          <w:numId w:val="2"/>
        </w:numPr>
        <w:autoSpaceDE w:val="0"/>
        <w:spacing w:line="276" w:lineRule="auto"/>
        <w:jc w:val="both"/>
        <w:rPr>
          <w:rFonts w:eastAsia="Calibri"/>
          <w:kern w:val="0"/>
          <w:lang w:eastAsia="en-US"/>
        </w:rPr>
      </w:pPr>
      <w:r w:rsidRPr="00C75BE4">
        <w:rPr>
          <w:rFonts w:eastAsia="TimesNewRomanPSMT"/>
        </w:rPr>
        <w:t>Przedszkole zapewnia dziecku odpłatne korzystanie z wyżywienia</w:t>
      </w:r>
      <w:r w:rsidRPr="00F163DA">
        <w:rPr>
          <w:rFonts w:eastAsia="TimesNewRomanPSMT"/>
        </w:rPr>
        <w:t xml:space="preserve">, na podstawie </w:t>
      </w:r>
      <w:r>
        <w:rPr>
          <w:rFonts w:eastAsia="Calibri"/>
          <w:kern w:val="0"/>
          <w:lang w:eastAsia="en-US"/>
        </w:rPr>
        <w:t xml:space="preserve">zasad </w:t>
      </w:r>
      <w:r w:rsidRPr="00F163DA">
        <w:rPr>
          <w:rFonts w:eastAsia="Calibri"/>
          <w:kern w:val="0"/>
          <w:lang w:eastAsia="en-US"/>
        </w:rPr>
        <w:t>korzystania z</w:t>
      </w:r>
      <w:r w:rsidRPr="00AB0517">
        <w:rPr>
          <w:rFonts w:eastAsia="Calibri"/>
          <w:kern w:val="0"/>
          <w:lang w:eastAsia="en-US"/>
        </w:rPr>
        <w:t xml:space="preserve"> wyżywienia </w:t>
      </w:r>
      <w:r w:rsidRPr="002E682A">
        <w:rPr>
          <w:rFonts w:eastAsia="Calibri"/>
          <w:kern w:val="0"/>
          <w:lang w:eastAsia="en-US"/>
        </w:rPr>
        <w:t xml:space="preserve">w Przedszkolu Samorządowym nr </w:t>
      </w:r>
      <w:r w:rsidR="007120C9">
        <w:rPr>
          <w:rFonts w:eastAsia="Calibri"/>
          <w:kern w:val="0"/>
          <w:lang w:eastAsia="en-US"/>
        </w:rPr>
        <w:t>28</w:t>
      </w:r>
      <w:r w:rsidRPr="002E682A">
        <w:rPr>
          <w:rFonts w:eastAsia="Calibri"/>
          <w:kern w:val="0"/>
          <w:lang w:eastAsia="en-US"/>
        </w:rPr>
        <w:t xml:space="preserve"> w Kielcach</w:t>
      </w:r>
      <w:r w:rsidRPr="00C75BE4">
        <w:rPr>
          <w:rFonts w:eastAsia="Calibri"/>
          <w:kern w:val="0"/>
          <w:lang w:eastAsia="en-US"/>
        </w:rPr>
        <w:t>.</w:t>
      </w:r>
    </w:p>
    <w:p w:rsidR="00440393" w:rsidRPr="004A57A6" w:rsidRDefault="00440393" w:rsidP="00440393">
      <w:pPr>
        <w:autoSpaceDE w:val="0"/>
        <w:spacing w:line="276" w:lineRule="auto"/>
        <w:ind w:left="360"/>
      </w:pPr>
    </w:p>
    <w:p w:rsidR="00440393" w:rsidRPr="004A57A6" w:rsidRDefault="00440393" w:rsidP="00440393">
      <w:pPr>
        <w:autoSpaceDE w:val="0"/>
        <w:spacing w:line="276" w:lineRule="auto"/>
        <w:rPr>
          <w:rFonts w:eastAsia="TimesNewRomanPSMT"/>
        </w:rPr>
      </w:pPr>
    </w:p>
    <w:p w:rsidR="00440393" w:rsidRPr="004A57A6" w:rsidRDefault="00440393" w:rsidP="00440393">
      <w:pPr>
        <w:keepNext/>
        <w:keepLines/>
        <w:autoSpaceDE w:val="0"/>
        <w:spacing w:line="276" w:lineRule="auto"/>
      </w:pPr>
      <w:r>
        <w:rPr>
          <w:rFonts w:eastAsia="TimesNewRomanPS-BoldMT"/>
          <w:b/>
          <w:bCs/>
        </w:rPr>
        <w:t xml:space="preserve">IV. </w:t>
      </w:r>
    </w:p>
    <w:p w:rsidR="00440393" w:rsidRPr="004A57A6" w:rsidRDefault="00440393" w:rsidP="00440393">
      <w:pPr>
        <w:keepNext/>
        <w:keepLines/>
        <w:autoSpaceDE w:val="0"/>
        <w:spacing w:line="276" w:lineRule="auto"/>
        <w:jc w:val="center"/>
        <w:rPr>
          <w:rFonts w:eastAsia="TimesNewRomanPS-BoldMT"/>
          <w:b/>
          <w:bCs/>
        </w:rPr>
      </w:pPr>
    </w:p>
    <w:p w:rsidR="00440393" w:rsidRPr="004A57A6" w:rsidRDefault="00440393" w:rsidP="00440393">
      <w:pPr>
        <w:keepNext/>
        <w:keepLines/>
        <w:autoSpaceDE w:val="0"/>
        <w:spacing w:line="276" w:lineRule="auto"/>
      </w:pPr>
      <w:r w:rsidRPr="004A57A6">
        <w:rPr>
          <w:rFonts w:eastAsia="TimesNewRomanPSMT"/>
        </w:rPr>
        <w:t>Rodzic</w:t>
      </w:r>
      <w:r>
        <w:rPr>
          <w:rFonts w:eastAsia="TimesNewRomanPSMT"/>
        </w:rPr>
        <w:t>/ O</w:t>
      </w:r>
      <w:r w:rsidRPr="004A57A6">
        <w:rPr>
          <w:rFonts w:eastAsia="TimesNewRomanPSMT"/>
        </w:rPr>
        <w:t>piekun prawny zobowiązuje się do:</w:t>
      </w:r>
    </w:p>
    <w:p w:rsidR="00440393" w:rsidRPr="004A57A6" w:rsidRDefault="00440393" w:rsidP="00440393">
      <w:pPr>
        <w:keepNext/>
        <w:keepLines/>
        <w:autoSpaceDE w:val="0"/>
        <w:spacing w:line="276" w:lineRule="auto"/>
        <w:rPr>
          <w:rFonts w:eastAsia="TimesNewRomanPSMT"/>
        </w:rPr>
      </w:pPr>
    </w:p>
    <w:p w:rsidR="00440393" w:rsidRPr="004A57A6" w:rsidRDefault="00440393" w:rsidP="00440393">
      <w:pPr>
        <w:numPr>
          <w:ilvl w:val="0"/>
          <w:numId w:val="4"/>
        </w:numPr>
        <w:autoSpaceDE w:val="0"/>
        <w:spacing w:line="276" w:lineRule="auto"/>
        <w:jc w:val="both"/>
      </w:pPr>
      <w:r w:rsidRPr="004A57A6">
        <w:rPr>
          <w:rFonts w:eastAsia="TimesNewRomanPSMT"/>
        </w:rPr>
        <w:t>przestrzegania zasad funkcjonowania przedszkola zawartych w statucie przedszkola,</w:t>
      </w:r>
    </w:p>
    <w:p w:rsidR="00440393" w:rsidRPr="004A57A6" w:rsidRDefault="00440393" w:rsidP="00440393">
      <w:pPr>
        <w:numPr>
          <w:ilvl w:val="0"/>
          <w:numId w:val="4"/>
        </w:numPr>
        <w:autoSpaceDE w:val="0"/>
        <w:spacing w:line="276" w:lineRule="auto"/>
        <w:jc w:val="both"/>
      </w:pPr>
      <w:r w:rsidRPr="004A57A6">
        <w:rPr>
          <w:rFonts w:eastAsia="TimesNewRomanPSMT"/>
        </w:rPr>
        <w:t>współdziałania z przedszkolem w zakresie wszystkich spraw związanych z pobytem dziecka w przedszkolu,</w:t>
      </w:r>
    </w:p>
    <w:p w:rsidR="00440393" w:rsidRPr="002E682A" w:rsidRDefault="00440393" w:rsidP="00440393">
      <w:pPr>
        <w:numPr>
          <w:ilvl w:val="0"/>
          <w:numId w:val="4"/>
        </w:numPr>
        <w:autoSpaceDE w:val="0"/>
        <w:spacing w:line="276" w:lineRule="auto"/>
        <w:jc w:val="both"/>
      </w:pPr>
      <w:r w:rsidRPr="00C75BE4">
        <w:rPr>
          <w:rFonts w:eastAsia="TimesNewRomanPSMT"/>
        </w:rPr>
        <w:t>przyprowadzania i o</w:t>
      </w:r>
      <w:r w:rsidR="003714B3" w:rsidRPr="00C75BE4">
        <w:rPr>
          <w:rFonts w:eastAsia="TimesNewRomanPSMT"/>
        </w:rPr>
        <w:t>dbierani</w:t>
      </w:r>
      <w:r w:rsidR="003714B3">
        <w:rPr>
          <w:rFonts w:eastAsia="TimesNewRomanPSMT"/>
        </w:rPr>
        <w:t>a</w:t>
      </w:r>
      <w:r w:rsidRPr="00C75BE4">
        <w:rPr>
          <w:rFonts w:eastAsia="TimesNewRomanPSMT"/>
        </w:rPr>
        <w:t xml:space="preserve"> dziecka z przedszkola osobiście lub przez osobę upoważnioną, </w:t>
      </w:r>
    </w:p>
    <w:p w:rsidR="00440393" w:rsidRPr="004A57A6" w:rsidRDefault="00440393" w:rsidP="00440393">
      <w:pPr>
        <w:numPr>
          <w:ilvl w:val="0"/>
          <w:numId w:val="4"/>
        </w:numPr>
        <w:autoSpaceDE w:val="0"/>
        <w:spacing w:line="276" w:lineRule="auto"/>
        <w:jc w:val="both"/>
      </w:pPr>
      <w:r w:rsidRPr="00C75BE4">
        <w:rPr>
          <w:rFonts w:eastAsia="TimesNewRomanPSMT"/>
        </w:rPr>
        <w:t>terminowego wnoszenia opłat,</w:t>
      </w:r>
    </w:p>
    <w:p w:rsidR="00440393" w:rsidRPr="004A57A6" w:rsidRDefault="00440393" w:rsidP="00440393">
      <w:pPr>
        <w:numPr>
          <w:ilvl w:val="0"/>
          <w:numId w:val="4"/>
        </w:numPr>
        <w:autoSpaceDE w:val="0"/>
        <w:spacing w:line="276" w:lineRule="auto"/>
        <w:jc w:val="both"/>
      </w:pPr>
      <w:r w:rsidRPr="004A57A6">
        <w:rPr>
          <w:rFonts w:eastAsia="TimesNewRomanPSMT"/>
        </w:rPr>
        <w:t>usprawiedliwiania nieobecności dziecka odbywającego roczne obowiązkowe przygotowanie przedszkolne,</w:t>
      </w:r>
      <w:r>
        <w:rPr>
          <w:rFonts w:eastAsia="TimesNewRomanPSMT"/>
        </w:rPr>
        <w:t xml:space="preserve"> jeżeli ta nieobecność wynosi 14 i więcej dni ciągłych,</w:t>
      </w:r>
    </w:p>
    <w:p w:rsidR="00440393" w:rsidRPr="004A57A6" w:rsidRDefault="00440393" w:rsidP="00440393">
      <w:pPr>
        <w:numPr>
          <w:ilvl w:val="0"/>
          <w:numId w:val="4"/>
        </w:numPr>
        <w:autoSpaceDE w:val="0"/>
        <w:spacing w:line="276" w:lineRule="auto"/>
        <w:jc w:val="both"/>
      </w:pPr>
      <w:r w:rsidRPr="004A57A6">
        <w:rPr>
          <w:rFonts w:eastAsia="TimesNewRomanPSMT"/>
        </w:rPr>
        <w:t>natychmiastowego zawiadomienia przedszkola w przypadku wystąpienia u dziecka choroby zakaźnej lub innej, mogącej przenosić się na pozostałe dzieci korzystające ze świadczeń przedszkola,</w:t>
      </w:r>
    </w:p>
    <w:p w:rsidR="00440393" w:rsidRPr="004A57A6" w:rsidRDefault="00440393" w:rsidP="00440393">
      <w:pPr>
        <w:numPr>
          <w:ilvl w:val="0"/>
          <w:numId w:val="4"/>
        </w:numPr>
        <w:autoSpaceDE w:val="0"/>
        <w:spacing w:line="276" w:lineRule="auto"/>
        <w:jc w:val="both"/>
      </w:pPr>
      <w:r w:rsidRPr="004A57A6">
        <w:rPr>
          <w:rFonts w:eastAsia="TimesNewRomanPSMT"/>
        </w:rPr>
        <w:t>przyprowadzania do przedszkola wyłącznie dziecka zdrowego.</w:t>
      </w:r>
    </w:p>
    <w:p w:rsidR="00440393" w:rsidRPr="004A57A6" w:rsidRDefault="00440393" w:rsidP="00440393">
      <w:pPr>
        <w:autoSpaceDE w:val="0"/>
        <w:spacing w:line="276" w:lineRule="auto"/>
        <w:rPr>
          <w:rFonts w:eastAsia="TimesNewRomanPSMT"/>
        </w:rPr>
      </w:pPr>
    </w:p>
    <w:p w:rsidR="00440393" w:rsidRPr="004A57A6" w:rsidRDefault="00440393" w:rsidP="00440393">
      <w:pPr>
        <w:autoSpaceDE w:val="0"/>
        <w:spacing w:line="276" w:lineRule="auto"/>
      </w:pPr>
      <w:r>
        <w:rPr>
          <w:rFonts w:eastAsia="TimesNewRomanPS-BoldMT"/>
          <w:b/>
          <w:bCs/>
        </w:rPr>
        <w:t>V.</w:t>
      </w:r>
    </w:p>
    <w:p w:rsidR="00440393" w:rsidRPr="004A57A6" w:rsidRDefault="00440393" w:rsidP="00440393">
      <w:pPr>
        <w:autoSpaceDE w:val="0"/>
        <w:spacing w:line="276" w:lineRule="auto"/>
        <w:jc w:val="center"/>
        <w:rPr>
          <w:rFonts w:eastAsia="TimesNewRomanPS-BoldMT"/>
          <w:b/>
          <w:bCs/>
        </w:rPr>
      </w:pPr>
    </w:p>
    <w:p w:rsidR="00440393" w:rsidRPr="002E682A" w:rsidRDefault="00440393" w:rsidP="00440393">
      <w:pPr>
        <w:numPr>
          <w:ilvl w:val="0"/>
          <w:numId w:val="5"/>
        </w:numPr>
        <w:autoSpaceDE w:val="0"/>
        <w:spacing w:line="276" w:lineRule="auto"/>
        <w:jc w:val="both"/>
      </w:pPr>
      <w:r w:rsidRPr="004A57A6">
        <w:rPr>
          <w:rFonts w:eastAsia="TimesNewRomanPSMT"/>
        </w:rPr>
        <w:t>Rodzic</w:t>
      </w:r>
      <w:r>
        <w:rPr>
          <w:rFonts w:eastAsia="TimesNewRomanPSMT"/>
        </w:rPr>
        <w:t>/ O</w:t>
      </w:r>
      <w:r w:rsidRPr="004A57A6">
        <w:rPr>
          <w:rFonts w:eastAsia="TimesNewRomanPSMT"/>
        </w:rPr>
        <w:t>piekun prawny zobowiązuje się do uiszczania opłat</w:t>
      </w:r>
      <w:r>
        <w:rPr>
          <w:rFonts w:eastAsia="TimesNewRomanPSMT"/>
        </w:rPr>
        <w:t xml:space="preserve"> za korzystanie z przedszkola za każdą rozpoczętą godzinę faktycznego pobytu dziecka, w </w:t>
      </w:r>
      <w:r w:rsidR="00EA6A75">
        <w:rPr>
          <w:rFonts w:eastAsia="TimesNewRomanPSMT"/>
        </w:rPr>
        <w:t>czasie przekraczającym wymiar 6 </w:t>
      </w:r>
      <w:r>
        <w:rPr>
          <w:rFonts w:eastAsia="TimesNewRomanPSMT"/>
        </w:rPr>
        <w:t>godzin nieodpłatnych w wysokości:</w:t>
      </w:r>
    </w:p>
    <w:p w:rsidR="00440393" w:rsidRPr="002E682A" w:rsidRDefault="003714B3" w:rsidP="00440393">
      <w:pPr>
        <w:numPr>
          <w:ilvl w:val="0"/>
          <w:numId w:val="9"/>
        </w:numPr>
        <w:autoSpaceDE w:val="0"/>
        <w:spacing w:line="276" w:lineRule="auto"/>
        <w:jc w:val="both"/>
      </w:pPr>
      <w:r>
        <w:rPr>
          <w:rFonts w:eastAsia="TimesNewRomanPSMT"/>
        </w:rPr>
        <w:t>1,00 zł- dla dzieci od 3</w:t>
      </w:r>
      <w:bookmarkStart w:id="0" w:name="_GoBack"/>
      <w:bookmarkEnd w:id="0"/>
      <w:r w:rsidR="00440393">
        <w:rPr>
          <w:rFonts w:eastAsia="TimesNewRomanPSMT"/>
        </w:rPr>
        <w:t xml:space="preserve"> lat do </w:t>
      </w:r>
      <w:r w:rsidR="00440393">
        <w:rPr>
          <w:rStyle w:val="Pogrubienie"/>
          <w:rFonts w:ascii="open sans" w:hAnsi="open sans"/>
          <w:color w:val="000000"/>
          <w:sz w:val="21"/>
          <w:szCs w:val="21"/>
          <w:shd w:val="clear" w:color="auto" w:fill="FFFFFF"/>
        </w:rPr>
        <w:t xml:space="preserve"> </w:t>
      </w:r>
      <w:r w:rsidR="00440393" w:rsidRPr="002E682A">
        <w:rPr>
          <w:rStyle w:val="Pogrubienie"/>
          <w:b w:val="0"/>
          <w:color w:val="000000"/>
          <w:shd w:val="clear" w:color="auto" w:fill="FFFFFF"/>
        </w:rPr>
        <w:t>końca roku szkolnego w roku kalendarzowym, w którym kończą 6 lat.</w:t>
      </w:r>
    </w:p>
    <w:p w:rsidR="00EA6A75" w:rsidRDefault="00440393" w:rsidP="00EA6A75">
      <w:pPr>
        <w:numPr>
          <w:ilvl w:val="0"/>
          <w:numId w:val="9"/>
        </w:numPr>
        <w:autoSpaceDE w:val="0"/>
        <w:spacing w:line="276" w:lineRule="auto"/>
        <w:jc w:val="both"/>
      </w:pPr>
      <w:r>
        <w:rPr>
          <w:rFonts w:eastAsia="TimesNewRomanPSMT"/>
        </w:rPr>
        <w:t>0,50 zł -dla dzieci z rodzin posiadających Kartę Dużej Rodziny</w:t>
      </w:r>
    </w:p>
    <w:p w:rsidR="00440393" w:rsidRPr="00053177" w:rsidRDefault="00440393" w:rsidP="00EA6A75">
      <w:pPr>
        <w:numPr>
          <w:ilvl w:val="0"/>
          <w:numId w:val="9"/>
        </w:numPr>
        <w:autoSpaceDE w:val="0"/>
        <w:spacing w:line="276" w:lineRule="auto"/>
        <w:jc w:val="both"/>
      </w:pPr>
      <w:r w:rsidRPr="00EA6A75">
        <w:rPr>
          <w:rFonts w:eastAsia="TimesNewRomanPSMT"/>
        </w:rPr>
        <w:t>0,00 zł -dla dzieci realizujących roczne obowiązkowe przygotowanie pr</w:t>
      </w:r>
      <w:r w:rsidR="007044E6">
        <w:rPr>
          <w:rFonts w:eastAsia="TimesNewRomanPSMT"/>
        </w:rPr>
        <w:t>zedszkolne (w roku szkolnym 2020</w:t>
      </w:r>
      <w:r w:rsidRPr="00EA6A75">
        <w:rPr>
          <w:rFonts w:eastAsia="TimesNewRomanPSMT"/>
        </w:rPr>
        <w:t>/2</w:t>
      </w:r>
      <w:r w:rsidR="007044E6">
        <w:rPr>
          <w:rFonts w:eastAsia="TimesNewRomanPSMT"/>
        </w:rPr>
        <w:t>1 – rocznik 2014</w:t>
      </w:r>
      <w:r w:rsidRPr="00EA6A75">
        <w:rPr>
          <w:rFonts w:eastAsia="TimesNewRomanPSMT"/>
        </w:rPr>
        <w:t>).</w:t>
      </w:r>
    </w:p>
    <w:p w:rsidR="00440393" w:rsidRPr="002E682A" w:rsidRDefault="00440393" w:rsidP="00440393">
      <w:pPr>
        <w:numPr>
          <w:ilvl w:val="0"/>
          <w:numId w:val="5"/>
        </w:numPr>
        <w:autoSpaceDE w:val="0"/>
        <w:spacing w:line="276" w:lineRule="auto"/>
        <w:jc w:val="both"/>
      </w:pPr>
      <w:r w:rsidRPr="00053177">
        <w:rPr>
          <w:rFonts w:eastAsia="TimesNewRomanPSMT"/>
        </w:rPr>
        <w:t>Rodzic/ Opiekun prawny zobowiązuje się do uiszczania opłat za korzystanie z wyżywiania, które wynosi 7,00 zł /dzień, w tym:</w:t>
      </w:r>
    </w:p>
    <w:p w:rsidR="00440393" w:rsidRPr="002E682A" w:rsidRDefault="00440393" w:rsidP="00440393">
      <w:pPr>
        <w:numPr>
          <w:ilvl w:val="0"/>
          <w:numId w:val="10"/>
        </w:numPr>
        <w:autoSpaceDE w:val="0"/>
        <w:spacing w:line="276" w:lineRule="auto"/>
        <w:jc w:val="both"/>
      </w:pPr>
      <w:r>
        <w:rPr>
          <w:rFonts w:eastAsia="TimesNewRomanPSMT"/>
        </w:rPr>
        <w:t>w</w:t>
      </w:r>
      <w:r w:rsidRPr="004A57A6">
        <w:rPr>
          <w:rFonts w:eastAsia="TimesNewRomanPSMT"/>
        </w:rPr>
        <w:t xml:space="preserve">ysokość opłaty za śniadanie wynosi </w:t>
      </w:r>
      <w:r>
        <w:rPr>
          <w:rFonts w:eastAsia="TimesNewRomanPSMT"/>
        </w:rPr>
        <w:t>2</w:t>
      </w:r>
      <w:r w:rsidRPr="004A57A6">
        <w:rPr>
          <w:rFonts w:eastAsia="TimesNewRomanPSMT"/>
        </w:rPr>
        <w:t>,</w:t>
      </w:r>
      <w:r>
        <w:rPr>
          <w:rFonts w:eastAsia="TimesNewRomanPSMT"/>
        </w:rPr>
        <w:t>1</w:t>
      </w:r>
      <w:r w:rsidRPr="004A57A6">
        <w:rPr>
          <w:rFonts w:eastAsia="TimesNewRomanPSMT"/>
        </w:rPr>
        <w:t>0 zł</w:t>
      </w:r>
      <w:r>
        <w:rPr>
          <w:rFonts w:eastAsia="TimesNewRomanPSMT"/>
        </w:rPr>
        <w:t>,</w:t>
      </w:r>
    </w:p>
    <w:p w:rsidR="00440393" w:rsidRPr="002E682A" w:rsidRDefault="00440393" w:rsidP="00440393">
      <w:pPr>
        <w:numPr>
          <w:ilvl w:val="0"/>
          <w:numId w:val="10"/>
        </w:numPr>
        <w:autoSpaceDE w:val="0"/>
        <w:spacing w:line="276" w:lineRule="auto"/>
        <w:jc w:val="both"/>
      </w:pPr>
      <w:r>
        <w:rPr>
          <w:rFonts w:eastAsia="TimesNewRomanPSMT"/>
        </w:rPr>
        <w:t>w</w:t>
      </w:r>
      <w:r w:rsidRPr="004A57A6">
        <w:rPr>
          <w:rFonts w:eastAsia="TimesNewRomanPSMT"/>
        </w:rPr>
        <w:t>ysokość opłaty za obiad wynosi 3</w:t>
      </w:r>
      <w:r>
        <w:rPr>
          <w:rFonts w:eastAsia="TimesNewRomanPSMT"/>
        </w:rPr>
        <w:t>,50</w:t>
      </w:r>
      <w:r w:rsidRPr="004A57A6">
        <w:rPr>
          <w:rFonts w:eastAsia="TimesNewRomanPSMT"/>
        </w:rPr>
        <w:t xml:space="preserve"> zł</w:t>
      </w:r>
      <w:r>
        <w:rPr>
          <w:rFonts w:eastAsia="TimesNewRomanPSMT"/>
        </w:rPr>
        <w:t>,</w:t>
      </w:r>
    </w:p>
    <w:p w:rsidR="00440393" w:rsidRPr="002E682A" w:rsidRDefault="00440393" w:rsidP="00440393">
      <w:pPr>
        <w:numPr>
          <w:ilvl w:val="0"/>
          <w:numId w:val="10"/>
        </w:numPr>
        <w:autoSpaceDE w:val="0"/>
        <w:spacing w:line="276" w:lineRule="auto"/>
        <w:jc w:val="both"/>
      </w:pPr>
      <w:r>
        <w:rPr>
          <w:rFonts w:eastAsia="TimesNewRomanPSMT"/>
        </w:rPr>
        <w:t xml:space="preserve">wysokość opłaty za podwieczorek wynosi 1,40 zł. </w:t>
      </w:r>
      <w:r w:rsidRPr="004A57A6">
        <w:rPr>
          <w:rFonts w:eastAsia="TimesNewRomanPSMT"/>
        </w:rPr>
        <w:t xml:space="preserve"> </w:t>
      </w:r>
    </w:p>
    <w:p w:rsidR="00440393" w:rsidRPr="004A57A6" w:rsidRDefault="00440393" w:rsidP="00440393">
      <w:pPr>
        <w:autoSpaceDE w:val="0"/>
        <w:spacing w:line="276" w:lineRule="auto"/>
        <w:jc w:val="both"/>
        <w:rPr>
          <w:rFonts w:eastAsia="TimesNewRomanPSMT"/>
        </w:rPr>
      </w:pPr>
    </w:p>
    <w:p w:rsidR="00440393" w:rsidRPr="004A57A6" w:rsidRDefault="00440393" w:rsidP="00440393">
      <w:pPr>
        <w:autoSpaceDE w:val="0"/>
        <w:spacing w:line="276" w:lineRule="auto"/>
      </w:pPr>
      <w:r>
        <w:rPr>
          <w:rFonts w:eastAsia="TimesNewRomanPS-BoldMT"/>
          <w:b/>
          <w:bCs/>
        </w:rPr>
        <w:t xml:space="preserve">VI. </w:t>
      </w:r>
    </w:p>
    <w:p w:rsidR="00440393" w:rsidRPr="004A57A6" w:rsidRDefault="00440393" w:rsidP="00440393">
      <w:pPr>
        <w:autoSpaceDE w:val="0"/>
        <w:spacing w:line="276" w:lineRule="auto"/>
        <w:jc w:val="center"/>
        <w:rPr>
          <w:rFonts w:eastAsia="TimesNewRomanPS-BoldMT"/>
          <w:b/>
          <w:bCs/>
        </w:rPr>
      </w:pPr>
    </w:p>
    <w:p w:rsidR="00440393" w:rsidRPr="002E682A" w:rsidRDefault="00440393" w:rsidP="006042AA">
      <w:pPr>
        <w:numPr>
          <w:ilvl w:val="0"/>
          <w:numId w:val="1"/>
        </w:numPr>
        <w:autoSpaceDE w:val="0"/>
        <w:spacing w:line="276" w:lineRule="auto"/>
        <w:jc w:val="both"/>
      </w:pPr>
      <w:r w:rsidRPr="004A57A6">
        <w:rPr>
          <w:rFonts w:eastAsia="TimesNewRomanPSMT"/>
        </w:rPr>
        <w:t xml:space="preserve">Opłaty, o których mowa w </w:t>
      </w:r>
      <w:r>
        <w:rPr>
          <w:rFonts w:eastAsia="TimesNewRomanPSMT"/>
        </w:rPr>
        <w:t>punkcie</w:t>
      </w:r>
      <w:r w:rsidRPr="004A57A6">
        <w:rPr>
          <w:rFonts w:eastAsia="TimesNewRomanPSMT"/>
        </w:rPr>
        <w:t xml:space="preserve"> </w:t>
      </w:r>
      <w:r>
        <w:rPr>
          <w:rFonts w:eastAsia="TimesNewRomanPSMT"/>
        </w:rPr>
        <w:t>V</w:t>
      </w:r>
      <w:r w:rsidRPr="004A57A6">
        <w:rPr>
          <w:rFonts w:eastAsia="TimesNewRomanPSMT"/>
        </w:rPr>
        <w:t xml:space="preserve"> niniejszej </w:t>
      </w:r>
      <w:r>
        <w:rPr>
          <w:rFonts w:eastAsia="TimesNewRomanPSMT"/>
        </w:rPr>
        <w:t>deklaracji</w:t>
      </w:r>
      <w:r w:rsidRPr="004A57A6">
        <w:rPr>
          <w:rFonts w:eastAsia="TimesNewRomanPSMT"/>
        </w:rPr>
        <w:t>, płatne są na podstawie wystawionego przez przedszkole rachunku,</w:t>
      </w:r>
      <w:r>
        <w:rPr>
          <w:rFonts w:eastAsia="TimesNewRomanPSMT"/>
        </w:rPr>
        <w:t xml:space="preserve"> </w:t>
      </w:r>
      <w:r w:rsidR="006042AA" w:rsidRPr="006042AA">
        <w:rPr>
          <w:rFonts w:eastAsia="TimesNewRomanPSMT"/>
        </w:rPr>
        <w:t>z uwzględnieniem</w:t>
      </w:r>
      <w:r>
        <w:rPr>
          <w:rFonts w:eastAsia="TimesNewRomanPSMT"/>
        </w:rPr>
        <w:t>:</w:t>
      </w:r>
    </w:p>
    <w:p w:rsidR="00440393" w:rsidRPr="002E682A" w:rsidRDefault="00440393" w:rsidP="00440393">
      <w:pPr>
        <w:numPr>
          <w:ilvl w:val="0"/>
          <w:numId w:val="11"/>
        </w:numPr>
        <w:autoSpaceDE w:val="0"/>
        <w:spacing w:line="276" w:lineRule="auto"/>
        <w:jc w:val="both"/>
      </w:pPr>
      <w:r>
        <w:rPr>
          <w:rFonts w:eastAsia="TimesNewRomanPSMT"/>
        </w:rPr>
        <w:t xml:space="preserve">zadeklarowanych przez Rodzica/Opiekuna prawnego  liczby godzin pobytu dziecka </w:t>
      </w:r>
      <w:r>
        <w:rPr>
          <w:rFonts w:eastAsia="TimesNewRomanPSMT"/>
        </w:rPr>
        <w:br/>
        <w:t>w przedszkolu oraz opłaty za wyżywienie,</w:t>
      </w:r>
    </w:p>
    <w:p w:rsidR="00440393" w:rsidRPr="002E682A" w:rsidRDefault="00440393" w:rsidP="00440393">
      <w:pPr>
        <w:numPr>
          <w:ilvl w:val="0"/>
          <w:numId w:val="11"/>
        </w:numPr>
        <w:autoSpaceDE w:val="0"/>
        <w:spacing w:line="276" w:lineRule="auto"/>
        <w:jc w:val="both"/>
      </w:pPr>
      <w:r>
        <w:rPr>
          <w:rFonts w:eastAsia="TimesNewRomanPSMT"/>
        </w:rPr>
        <w:lastRenderedPageBreak/>
        <w:t>w następnym miesiącu będzie dokonywana korekta liczby godzin faktycznego pobytu dziecka w przedszkolu.</w:t>
      </w:r>
    </w:p>
    <w:p w:rsidR="00440393" w:rsidRPr="00053177" w:rsidRDefault="00440393" w:rsidP="00440393">
      <w:pPr>
        <w:numPr>
          <w:ilvl w:val="0"/>
          <w:numId w:val="1"/>
        </w:numPr>
        <w:autoSpaceDE w:val="0"/>
        <w:spacing w:line="276" w:lineRule="auto"/>
        <w:jc w:val="both"/>
      </w:pPr>
      <w:r w:rsidRPr="004A57A6">
        <w:rPr>
          <w:rFonts w:eastAsia="TimesNewRomanPSMT"/>
        </w:rPr>
        <w:t>Płatność należy regulować za pośrednictwem konta bankowego</w:t>
      </w:r>
      <w:r>
        <w:rPr>
          <w:rFonts w:eastAsia="TimesNewRomanPSMT"/>
        </w:rPr>
        <w:t>:</w:t>
      </w:r>
      <w:r w:rsidRPr="004A57A6">
        <w:rPr>
          <w:rFonts w:eastAsia="TimesNewRomanPSMT"/>
        </w:rPr>
        <w:t xml:space="preserve">  </w:t>
      </w:r>
    </w:p>
    <w:p w:rsidR="00440393" w:rsidRPr="004A57A6" w:rsidRDefault="007120C9" w:rsidP="00440393">
      <w:pPr>
        <w:autoSpaceDE w:val="0"/>
        <w:spacing w:line="276" w:lineRule="auto"/>
        <w:ind w:left="360"/>
        <w:jc w:val="both"/>
      </w:pPr>
      <w:r>
        <w:rPr>
          <w:rFonts w:eastAsia="Times New Roman"/>
          <w:b/>
          <w:kern w:val="0"/>
          <w:lang w:eastAsia="pl-PL"/>
        </w:rPr>
        <w:t>15 1050 1461 1000 0023 5362 3370</w:t>
      </w:r>
      <w:r w:rsidR="00440393">
        <w:rPr>
          <w:rFonts w:eastAsia="Times New Roman"/>
          <w:b/>
          <w:kern w:val="0"/>
          <w:lang w:eastAsia="pl-PL"/>
        </w:rPr>
        <w:t xml:space="preserve">  </w:t>
      </w:r>
      <w:r w:rsidR="00440393">
        <w:rPr>
          <w:rFonts w:eastAsia="TimesNewRomanPSMT"/>
        </w:rPr>
        <w:t>(liczy się data wpływu na konto bankowe).</w:t>
      </w:r>
    </w:p>
    <w:p w:rsidR="00440393" w:rsidRPr="004A57A6" w:rsidRDefault="00440393" w:rsidP="00440393">
      <w:pPr>
        <w:numPr>
          <w:ilvl w:val="0"/>
          <w:numId w:val="1"/>
        </w:numPr>
        <w:autoSpaceDE w:val="0"/>
        <w:spacing w:line="276" w:lineRule="auto"/>
      </w:pPr>
      <w:r w:rsidRPr="004A57A6">
        <w:rPr>
          <w:rFonts w:eastAsia="TimesNewRomanPSMT"/>
        </w:rPr>
        <w:t xml:space="preserve">Za zwłokę we wnoszeniu opłat naliczane </w:t>
      </w:r>
      <w:r>
        <w:rPr>
          <w:rFonts w:eastAsia="TimesNewRomanPSMT"/>
        </w:rPr>
        <w:t>będą</w:t>
      </w:r>
      <w:r w:rsidRPr="004A57A6">
        <w:rPr>
          <w:rFonts w:eastAsia="TimesNewRomanPSMT"/>
        </w:rPr>
        <w:t xml:space="preserve"> odsetki w ustawowej wysokości.</w:t>
      </w:r>
    </w:p>
    <w:p w:rsidR="00440393" w:rsidRPr="004A57A6" w:rsidRDefault="00440393" w:rsidP="00440393">
      <w:pPr>
        <w:autoSpaceDE w:val="0"/>
        <w:spacing w:line="276" w:lineRule="auto"/>
        <w:rPr>
          <w:rFonts w:eastAsia="TimesNewRomanPSMT"/>
        </w:rPr>
      </w:pPr>
    </w:p>
    <w:p w:rsidR="00440393" w:rsidRPr="004A57A6" w:rsidRDefault="00440393" w:rsidP="00440393">
      <w:pPr>
        <w:autoSpaceDE w:val="0"/>
        <w:spacing w:line="276" w:lineRule="auto"/>
        <w:rPr>
          <w:rFonts w:eastAsia="TimesNewRomanPSMT"/>
        </w:rPr>
      </w:pPr>
    </w:p>
    <w:p w:rsidR="00EA6A75" w:rsidRPr="004A57A6" w:rsidRDefault="00EA6A75" w:rsidP="00EA6A75">
      <w:pPr>
        <w:autoSpaceDE w:val="0"/>
        <w:spacing w:line="276" w:lineRule="auto"/>
        <w:rPr>
          <w:rFonts w:eastAsia="TimesNewRomanPSMT"/>
        </w:rPr>
      </w:pPr>
    </w:p>
    <w:p w:rsidR="00EA6A75" w:rsidRPr="004A57A6" w:rsidRDefault="00EA6A75" w:rsidP="00EA6A75">
      <w:pPr>
        <w:autoSpaceDE w:val="0"/>
        <w:spacing w:line="276" w:lineRule="auto"/>
        <w:rPr>
          <w:rFonts w:eastAsia="TimesNewRomanPSMT"/>
        </w:rPr>
      </w:pPr>
    </w:p>
    <w:p w:rsidR="00EA6A75" w:rsidRPr="004A57A6" w:rsidRDefault="00EA6A75" w:rsidP="00EA6A75">
      <w:pPr>
        <w:autoSpaceDE w:val="0"/>
        <w:spacing w:line="276" w:lineRule="auto"/>
      </w:pPr>
      <w:r w:rsidRPr="004A57A6">
        <w:rPr>
          <w:rFonts w:eastAsia="TimesNewRomanPSMT"/>
        </w:rPr>
        <w:t>………………………………</w:t>
      </w:r>
      <w:r w:rsidRPr="004A57A6">
        <w:rPr>
          <w:rFonts w:eastAsia="TimesNewRomanPSMT"/>
        </w:rPr>
        <w:tab/>
      </w:r>
      <w:r w:rsidRPr="004A57A6">
        <w:rPr>
          <w:rFonts w:eastAsia="TimesNewRomanPSMT"/>
        </w:rPr>
        <w:tab/>
      </w:r>
      <w:r w:rsidRPr="004A57A6">
        <w:rPr>
          <w:rFonts w:eastAsia="TimesNewRomanPSMT"/>
        </w:rPr>
        <w:tab/>
      </w:r>
      <w:r w:rsidRPr="004A57A6">
        <w:rPr>
          <w:rFonts w:eastAsia="TimesNewRomanPSMT"/>
        </w:rPr>
        <w:tab/>
      </w:r>
      <w:r w:rsidRPr="004A57A6">
        <w:rPr>
          <w:rFonts w:eastAsia="TimesNewRomanPSMT"/>
        </w:rPr>
        <w:tab/>
        <w:t>……………………………</w:t>
      </w:r>
    </w:p>
    <w:p w:rsidR="00EA6A75" w:rsidRPr="00C07056" w:rsidRDefault="00EA6A75" w:rsidP="00EA6A75">
      <w:pPr>
        <w:autoSpaceDE w:val="0"/>
        <w:spacing w:line="276" w:lineRule="auto"/>
        <w:rPr>
          <w:sz w:val="20"/>
          <w:szCs w:val="20"/>
        </w:rPr>
      </w:pPr>
      <w:r w:rsidRPr="00C07056">
        <w:rPr>
          <w:rFonts w:eastAsia="TimesNewRomanPSMT"/>
          <w:i/>
          <w:sz w:val="20"/>
          <w:szCs w:val="20"/>
        </w:rPr>
        <w:t>(podpis rodzica/</w:t>
      </w:r>
      <w:r>
        <w:rPr>
          <w:rFonts w:eastAsia="TimesNewRomanPSMT"/>
          <w:i/>
          <w:sz w:val="20"/>
          <w:szCs w:val="20"/>
        </w:rPr>
        <w:t xml:space="preserve"> </w:t>
      </w:r>
      <w:r w:rsidRPr="00C07056">
        <w:rPr>
          <w:rFonts w:eastAsia="TimesNewRomanPSMT"/>
          <w:i/>
          <w:sz w:val="20"/>
          <w:szCs w:val="20"/>
        </w:rPr>
        <w:t>opiekuna prawnego)</w:t>
      </w:r>
      <w:r w:rsidRPr="00C07056">
        <w:rPr>
          <w:rFonts w:eastAsia="TimesNewRomanPSMT"/>
          <w:i/>
          <w:sz w:val="20"/>
          <w:szCs w:val="20"/>
        </w:rPr>
        <w:tab/>
      </w:r>
      <w:r w:rsidRPr="00C07056">
        <w:rPr>
          <w:rFonts w:eastAsia="TimesNewRomanPSMT"/>
          <w:i/>
          <w:sz w:val="20"/>
          <w:szCs w:val="20"/>
        </w:rPr>
        <w:tab/>
      </w:r>
      <w:r w:rsidRPr="00C07056">
        <w:rPr>
          <w:rFonts w:eastAsia="TimesNewRomanPSMT"/>
          <w:i/>
          <w:sz w:val="20"/>
          <w:szCs w:val="20"/>
        </w:rPr>
        <w:tab/>
      </w:r>
      <w:r w:rsidRPr="00C07056">
        <w:rPr>
          <w:rFonts w:eastAsia="TimesNewRomanPSMT"/>
          <w:i/>
          <w:sz w:val="20"/>
          <w:szCs w:val="20"/>
        </w:rPr>
        <w:tab/>
      </w:r>
      <w:r w:rsidRPr="00C07056">
        <w:rPr>
          <w:rFonts w:eastAsia="TimesNewRomanPSMT"/>
          <w:i/>
          <w:sz w:val="20"/>
          <w:szCs w:val="20"/>
        </w:rPr>
        <w:tab/>
        <w:t>(podpis dyrektora przedszkola)</w:t>
      </w:r>
    </w:p>
    <w:p w:rsidR="00EA6A75" w:rsidRDefault="00EA6A75" w:rsidP="00EA6A75"/>
    <w:p w:rsidR="00EA6A75" w:rsidRDefault="00EA6A75" w:rsidP="00EA6A75"/>
    <w:p w:rsidR="00EA6A75" w:rsidRDefault="00EA6A75" w:rsidP="00EA6A75"/>
    <w:p w:rsidR="00EA6A75" w:rsidRDefault="00EA6A75" w:rsidP="00EA6A75"/>
    <w:p w:rsidR="00EA6A75" w:rsidRDefault="00EA6A75" w:rsidP="00EA6A75"/>
    <w:p w:rsidR="00EA6A75" w:rsidRDefault="00EA6A75" w:rsidP="00EA6A75">
      <w:pPr>
        <w:jc w:val="both"/>
      </w:pPr>
      <w:r>
        <w:t>Numer konta rodzica (prawnego opiekuna), na które dokonywane będą zwroty nadpłaconej stawki ( pod koniec roku kalendarzowego i szkolnego):</w:t>
      </w:r>
    </w:p>
    <w:p w:rsidR="00EA6A75" w:rsidRDefault="00EA6A75" w:rsidP="00EA6A75">
      <w:pPr>
        <w:tabs>
          <w:tab w:val="left" w:pos="900"/>
        </w:tabs>
        <w:jc w:val="both"/>
      </w:pPr>
      <w:r>
        <w:tab/>
      </w:r>
    </w:p>
    <w:tbl>
      <w:tblPr>
        <w:tblW w:w="878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EA6A75" w:rsidRPr="006B11FE" w:rsidTr="00053177">
        <w:trPr>
          <w:trHeight w:val="543"/>
        </w:trPr>
        <w:tc>
          <w:tcPr>
            <w:tcW w:w="337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7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  <w:tc>
          <w:tcPr>
            <w:tcW w:w="338" w:type="dxa"/>
            <w:shd w:val="clear" w:color="auto" w:fill="auto"/>
          </w:tcPr>
          <w:p w:rsidR="00EA6A75" w:rsidRPr="006B11FE" w:rsidRDefault="00EA6A75" w:rsidP="00053177">
            <w:pPr>
              <w:jc w:val="both"/>
            </w:pPr>
          </w:p>
        </w:tc>
      </w:tr>
    </w:tbl>
    <w:p w:rsidR="00EA6A75" w:rsidRDefault="00EA6A75" w:rsidP="00EA6A75">
      <w:pPr>
        <w:jc w:val="both"/>
      </w:pPr>
    </w:p>
    <w:p w:rsidR="00EA6A75" w:rsidRDefault="00EA6A75" w:rsidP="00EA6A75"/>
    <w:p w:rsidR="00EA6A75" w:rsidRPr="008C5572" w:rsidRDefault="00EA6A75" w:rsidP="00EA6A75">
      <w:r>
        <w:t>Adres e-mail rodzica (prawnego opiekuna) …………………………………………………….</w:t>
      </w:r>
    </w:p>
    <w:p w:rsidR="00440393" w:rsidRPr="004A57A6" w:rsidRDefault="00440393" w:rsidP="00440393">
      <w:pPr>
        <w:autoSpaceDE w:val="0"/>
        <w:spacing w:line="276" w:lineRule="auto"/>
        <w:rPr>
          <w:rFonts w:eastAsia="TimesNewRomanPSMT"/>
        </w:rPr>
      </w:pPr>
    </w:p>
    <w:p w:rsidR="00440393" w:rsidRPr="004A57A6" w:rsidRDefault="00440393" w:rsidP="00440393">
      <w:pPr>
        <w:autoSpaceDE w:val="0"/>
        <w:spacing w:line="276" w:lineRule="auto"/>
        <w:rPr>
          <w:rFonts w:eastAsia="TimesNewRomanPSMT"/>
        </w:rPr>
      </w:pPr>
    </w:p>
    <w:p w:rsidR="00440393" w:rsidRPr="004A57A6" w:rsidRDefault="00440393" w:rsidP="00440393">
      <w:pPr>
        <w:autoSpaceDE w:val="0"/>
        <w:spacing w:line="276" w:lineRule="auto"/>
        <w:rPr>
          <w:rFonts w:eastAsia="TimesNewRomanPSMT"/>
        </w:rPr>
      </w:pPr>
    </w:p>
    <w:p w:rsidR="00440393" w:rsidRPr="00C07056" w:rsidRDefault="00440393" w:rsidP="00440393">
      <w:pPr>
        <w:autoSpaceDE w:val="0"/>
        <w:spacing w:line="276" w:lineRule="auto"/>
        <w:ind w:left="2127" w:firstLine="709"/>
        <w:jc w:val="right"/>
        <w:rPr>
          <w:sz w:val="20"/>
          <w:szCs w:val="20"/>
        </w:rPr>
      </w:pPr>
      <w:r w:rsidRPr="00C07056">
        <w:rPr>
          <w:rFonts w:eastAsia="TimesNewRomanPSMT"/>
          <w:i/>
          <w:sz w:val="20"/>
          <w:szCs w:val="20"/>
        </w:rPr>
        <w:t>)</w:t>
      </w:r>
      <w:r w:rsidRPr="00C07056">
        <w:rPr>
          <w:rFonts w:eastAsia="TimesNewRomanPSMT"/>
          <w:i/>
          <w:sz w:val="20"/>
          <w:szCs w:val="20"/>
        </w:rPr>
        <w:tab/>
      </w:r>
      <w:r w:rsidRPr="00C07056">
        <w:rPr>
          <w:rFonts w:eastAsia="TimesNewRomanPSMT"/>
          <w:i/>
          <w:sz w:val="20"/>
          <w:szCs w:val="20"/>
        </w:rPr>
        <w:tab/>
      </w:r>
      <w:r w:rsidRPr="00C07056">
        <w:rPr>
          <w:rFonts w:eastAsia="TimesNewRomanPSMT"/>
          <w:i/>
          <w:sz w:val="20"/>
          <w:szCs w:val="20"/>
        </w:rPr>
        <w:tab/>
      </w:r>
      <w:r w:rsidRPr="00C07056">
        <w:rPr>
          <w:rFonts w:eastAsia="TimesNewRomanPSMT"/>
          <w:i/>
          <w:sz w:val="20"/>
          <w:szCs w:val="20"/>
        </w:rPr>
        <w:tab/>
      </w:r>
    </w:p>
    <w:p w:rsidR="00D71D25" w:rsidRDefault="00D71D25"/>
    <w:sectPr w:rsidR="00D71D25" w:rsidSect="008E72EB">
      <w:footerReference w:type="default" r:id="rId7"/>
      <w:pgSz w:w="11906" w:h="16838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BC" w:rsidRDefault="00AD22BC">
      <w:r>
        <w:separator/>
      </w:r>
    </w:p>
  </w:endnote>
  <w:endnote w:type="continuationSeparator" w:id="0">
    <w:p w:rsidR="00AD22BC" w:rsidRDefault="00AD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5C" w:rsidRDefault="00EA6A7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3714B3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714B3">
      <w:rPr>
        <w:b/>
        <w:bCs/>
        <w:noProof/>
      </w:rPr>
      <w:t>3</w:t>
    </w:r>
    <w:r>
      <w:rPr>
        <w:b/>
        <w:bCs/>
      </w:rPr>
      <w:fldChar w:fldCharType="end"/>
    </w:r>
  </w:p>
  <w:p w:rsidR="00E26BF1" w:rsidRDefault="00AD22B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BC" w:rsidRDefault="00AD22BC">
      <w:r>
        <w:separator/>
      </w:r>
    </w:p>
  </w:footnote>
  <w:footnote w:type="continuationSeparator" w:id="0">
    <w:p w:rsidR="00AD22BC" w:rsidRDefault="00AD22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 w:hint="default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NewRomanPSM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NewRomanPSMT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/>
        <w:bCs/>
      </w:rPr>
    </w:lvl>
  </w:abstractNum>
  <w:abstractNum w:abstractNumId="6" w15:restartNumberingAfterBreak="0">
    <w:nsid w:val="03377E50"/>
    <w:multiLevelType w:val="multilevel"/>
    <w:tmpl w:val="692C5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DAE7BC9"/>
    <w:multiLevelType w:val="hybridMultilevel"/>
    <w:tmpl w:val="611A8D8A"/>
    <w:lvl w:ilvl="0" w:tplc="3C3C1678">
      <w:start w:val="1"/>
      <w:numFmt w:val="lowerLetter"/>
      <w:lvlText w:val="%1)"/>
      <w:lvlJc w:val="left"/>
      <w:pPr>
        <w:ind w:left="720" w:hanging="360"/>
      </w:pPr>
      <w:rPr>
        <w:rFonts w:eastAsia="TimesNewRomanPS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35C37"/>
    <w:multiLevelType w:val="hybridMultilevel"/>
    <w:tmpl w:val="02001EA8"/>
    <w:lvl w:ilvl="0" w:tplc="8870A9C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79592A35"/>
    <w:multiLevelType w:val="hybridMultilevel"/>
    <w:tmpl w:val="6D026B2E"/>
    <w:lvl w:ilvl="0" w:tplc="5FFCAE34">
      <w:start w:val="1"/>
      <w:numFmt w:val="lowerLetter"/>
      <w:lvlText w:val="%1)"/>
      <w:lvlJc w:val="left"/>
      <w:pPr>
        <w:ind w:left="720" w:hanging="360"/>
      </w:pPr>
      <w:rPr>
        <w:rFonts w:eastAsia="TimesNewRomanPS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650D0A"/>
    <w:multiLevelType w:val="hybridMultilevel"/>
    <w:tmpl w:val="CA8A8902"/>
    <w:lvl w:ilvl="0" w:tplc="E4F2BA4E">
      <w:start w:val="1"/>
      <w:numFmt w:val="lowerLetter"/>
      <w:lvlText w:val="%1)"/>
      <w:lvlJc w:val="left"/>
      <w:pPr>
        <w:ind w:left="720" w:hanging="360"/>
      </w:pPr>
      <w:rPr>
        <w:rFonts w:eastAsia="TimesNewRomanPS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393"/>
    <w:rsid w:val="001E1475"/>
    <w:rsid w:val="002362B4"/>
    <w:rsid w:val="002F5BEF"/>
    <w:rsid w:val="003714B3"/>
    <w:rsid w:val="00440393"/>
    <w:rsid w:val="005802F1"/>
    <w:rsid w:val="006042AA"/>
    <w:rsid w:val="007044E6"/>
    <w:rsid w:val="007120C9"/>
    <w:rsid w:val="007E2BD6"/>
    <w:rsid w:val="0087309D"/>
    <w:rsid w:val="00873E53"/>
    <w:rsid w:val="00911827"/>
    <w:rsid w:val="00AC60EA"/>
    <w:rsid w:val="00AD22BC"/>
    <w:rsid w:val="00BD3726"/>
    <w:rsid w:val="00D41E85"/>
    <w:rsid w:val="00D71D25"/>
    <w:rsid w:val="00EA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140C0"/>
  <w15:docId w15:val="{CC803BF9-7F94-458A-8732-47DB89AFB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393"/>
    <w:pPr>
      <w:widowControl w:val="0"/>
      <w:suppressAutoHyphens/>
      <w:spacing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403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0393"/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44039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2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2B4"/>
    <w:rPr>
      <w:rFonts w:ascii="Segoe UI" w:eastAsia="Arial Unicode MS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2020-08-28T06:26:00Z</cp:lastPrinted>
  <dcterms:created xsi:type="dcterms:W3CDTF">2020-08-28T09:23:00Z</dcterms:created>
  <dcterms:modified xsi:type="dcterms:W3CDTF">2020-08-28T09:23:00Z</dcterms:modified>
</cp:coreProperties>
</file>